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C2A8E">
            <w:pPr>
              <w:jc w:val="right"/>
              <w:rPr>
                <w:rFonts w:cs="Arial"/>
              </w:rPr>
            </w:pPr>
            <w:r w:rsidRPr="002E571A">
              <w:rPr>
                <w:rFonts w:cs="Arial"/>
                <w:szCs w:val="22"/>
              </w:rPr>
              <w:t xml:space="preserve">Протокол  № </w:t>
            </w:r>
            <w:r w:rsidR="000C2A8E">
              <w:rPr>
                <w:rFonts w:cs="Arial"/>
                <w:szCs w:val="22"/>
              </w:rPr>
              <w:t>144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C2A8E">
            <w:pPr>
              <w:jc w:val="right"/>
              <w:rPr>
                <w:rFonts w:cs="Arial"/>
              </w:rPr>
            </w:pPr>
            <w:r w:rsidRPr="002E571A">
              <w:rPr>
                <w:rFonts w:cs="Arial"/>
                <w:szCs w:val="22"/>
              </w:rPr>
              <w:t>«</w:t>
            </w:r>
            <w:r w:rsidR="000C2A8E">
              <w:rPr>
                <w:rFonts w:cs="Arial"/>
                <w:szCs w:val="22"/>
              </w:rPr>
              <w:t>15</w:t>
            </w:r>
            <w:r w:rsidRPr="002E571A">
              <w:rPr>
                <w:rFonts w:cs="Arial"/>
                <w:szCs w:val="22"/>
              </w:rPr>
              <w:t xml:space="preserve">» </w:t>
            </w:r>
            <w:r w:rsidR="000C2A8E">
              <w:rPr>
                <w:rFonts w:cs="Arial"/>
                <w:szCs w:val="22"/>
              </w:rPr>
              <w:t>сентября</w:t>
            </w:r>
            <w:r w:rsidRPr="002E571A">
              <w:rPr>
                <w:rFonts w:cs="Arial"/>
                <w:szCs w:val="22"/>
              </w:rPr>
              <w:t xml:space="preserve">  </w:t>
            </w:r>
            <w:r w:rsidR="000C2A8E">
              <w:rPr>
                <w:rFonts w:cs="Arial"/>
                <w:szCs w:val="22"/>
              </w:rPr>
              <w:t>2017</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2B10A8">
        <w:rPr>
          <w:rFonts w:cs="Arial"/>
          <w:szCs w:val="22"/>
        </w:rPr>
        <w:t>ПДО №</w:t>
      </w:r>
      <w:r w:rsidR="004C6E15" w:rsidRPr="002B10A8">
        <w:rPr>
          <w:rFonts w:cs="Arial"/>
          <w:szCs w:val="22"/>
        </w:rPr>
        <w:t>4</w:t>
      </w:r>
      <w:r w:rsidR="002B10A8" w:rsidRPr="002B10A8">
        <w:rPr>
          <w:rFonts w:cs="Arial"/>
          <w:szCs w:val="22"/>
        </w:rPr>
        <w:t>20</w:t>
      </w:r>
      <w:r w:rsidR="00362455" w:rsidRPr="002B10A8">
        <w:rPr>
          <w:rFonts w:cs="Arial"/>
          <w:szCs w:val="22"/>
        </w:rPr>
        <w:t>-</w:t>
      </w:r>
      <w:r w:rsidRPr="002B10A8">
        <w:rPr>
          <w:rFonts w:cs="Arial"/>
          <w:szCs w:val="22"/>
        </w:rPr>
        <w:t>КР-201</w:t>
      </w:r>
      <w:r w:rsidR="00BA032C" w:rsidRPr="002B10A8">
        <w:rPr>
          <w:rFonts w:cs="Arial"/>
          <w:szCs w:val="22"/>
        </w:rPr>
        <w:t>7</w:t>
      </w:r>
      <w:r w:rsidRPr="00A30AB5">
        <w:rPr>
          <w:rFonts w:cs="Arial"/>
          <w:szCs w:val="22"/>
        </w:rPr>
        <w:t xml:space="preserve"> от</w:t>
      </w:r>
      <w:r w:rsidRPr="005F56FA">
        <w:rPr>
          <w:rFonts w:cs="Arial"/>
          <w:szCs w:val="22"/>
        </w:rPr>
        <w:t xml:space="preserve"> </w:t>
      </w:r>
      <w:r w:rsidR="000C2A8E">
        <w:rPr>
          <w:rFonts w:cs="Arial"/>
          <w:szCs w:val="22"/>
        </w:rPr>
        <w:t>«18» сентября 2017г.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FB4DBC">
        <w:rPr>
          <w:b/>
          <w:szCs w:val="22"/>
        </w:rPr>
        <w:t xml:space="preserve">установок </w:t>
      </w:r>
      <w:r w:rsidR="00A65A6B" w:rsidRPr="00A75D97">
        <w:rPr>
          <w:b/>
          <w:szCs w:val="22"/>
        </w:rPr>
        <w:t xml:space="preserve">УПВ-2, ЛЧ-24/7 </w:t>
      </w:r>
      <w:r w:rsidR="00A65A6B">
        <w:rPr>
          <w:b/>
          <w:szCs w:val="22"/>
        </w:rPr>
        <w:t xml:space="preserve">блок депарафинизации </w:t>
      </w:r>
      <w:r w:rsidR="00A65A6B" w:rsidRPr="00A75D97">
        <w:rPr>
          <w:b/>
          <w:szCs w:val="22"/>
        </w:rPr>
        <w:t>(консервация 1 блок), ЛЧ-24/7, Г</w:t>
      </w:r>
      <w:r w:rsidR="00A65A6B">
        <w:rPr>
          <w:b/>
          <w:szCs w:val="22"/>
        </w:rPr>
        <w:t>идрокрекинг (регенерация нитка В</w:t>
      </w:r>
      <w:r w:rsidR="00A65A6B" w:rsidRPr="00A75D97">
        <w:rPr>
          <w:b/>
          <w:szCs w:val="22"/>
        </w:rPr>
        <w:t>) цех № 4</w:t>
      </w:r>
      <w:r w:rsidR="00A65A6B">
        <w:rPr>
          <w:b/>
          <w:szCs w:val="22"/>
        </w:rPr>
        <w:t xml:space="preserve"> согласно графику простоев в 2018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0A063A">
        <w:rPr>
          <w:rFonts w:cs="Arial"/>
          <w:b/>
          <w:szCs w:val="22"/>
        </w:rPr>
        <w:t>05</w:t>
      </w:r>
      <w:r w:rsidR="00230908" w:rsidRPr="000B32AD">
        <w:rPr>
          <w:rFonts w:cs="Arial"/>
          <w:b/>
          <w:szCs w:val="22"/>
        </w:rPr>
        <w:t xml:space="preserve"> </w:t>
      </w:r>
      <w:r w:rsidR="000A063A">
        <w:rPr>
          <w:rFonts w:cs="Arial"/>
          <w:b/>
          <w:szCs w:val="22"/>
        </w:rPr>
        <w:t>ноября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0C2A8E">
      <w:pPr>
        <w:spacing w:before="6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0C2A8E">
      <w:pPr>
        <w:spacing w:before="60"/>
        <w:ind w:firstLine="720"/>
        <w:jc w:val="both"/>
        <w:rPr>
          <w:rFonts w:cs="Arial"/>
          <w:szCs w:val="22"/>
        </w:rPr>
      </w:pPr>
      <w:r w:rsidRPr="002E571A">
        <w:rPr>
          <w:rFonts w:cs="Arial"/>
          <w:szCs w:val="22"/>
        </w:rPr>
        <w:t>техническая часть:</w:t>
      </w:r>
    </w:p>
    <w:p w:rsidR="003F4095" w:rsidRPr="003561AE" w:rsidRDefault="003F4095" w:rsidP="000C2A8E">
      <w:pPr>
        <w:pStyle w:val="ac"/>
        <w:numPr>
          <w:ilvl w:val="0"/>
          <w:numId w:val="2"/>
        </w:numPr>
        <w:tabs>
          <w:tab w:val="left" w:pos="1418"/>
        </w:tabs>
        <w:spacing w:before="60"/>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CE0B6A" w:rsidRDefault="003F4095" w:rsidP="000C2A8E">
      <w:pPr>
        <w:pStyle w:val="ac"/>
        <w:numPr>
          <w:ilvl w:val="0"/>
          <w:numId w:val="2"/>
        </w:numPr>
        <w:tabs>
          <w:tab w:val="left" w:pos="1418"/>
        </w:tabs>
        <w:spacing w:before="60"/>
        <w:ind w:left="1418" w:hanging="341"/>
        <w:contextualSpacing w:val="0"/>
        <w:jc w:val="both"/>
        <w:rPr>
          <w:rFonts w:cs="Arial"/>
          <w:szCs w:val="22"/>
        </w:rPr>
      </w:pPr>
      <w:r w:rsidRPr="00CE0B6A">
        <w:rPr>
          <w:rFonts w:cs="Arial"/>
          <w:szCs w:val="22"/>
        </w:rPr>
        <w:t>Подписанный проект договора</w:t>
      </w:r>
      <w:r w:rsidR="003F139A" w:rsidRPr="00CE0B6A">
        <w:rPr>
          <w:rFonts w:cs="Arial"/>
          <w:szCs w:val="22"/>
        </w:rPr>
        <w:t xml:space="preserve"> (по каждому лоту отдельно)</w:t>
      </w:r>
      <w:r w:rsidRPr="00CE0B6A">
        <w:rPr>
          <w:rFonts w:cs="Arial"/>
          <w:szCs w:val="22"/>
        </w:rPr>
        <w:t>, без указания инфо</w:t>
      </w:r>
      <w:r w:rsidR="003561AE" w:rsidRPr="00CE0B6A">
        <w:rPr>
          <w:rFonts w:cs="Arial"/>
          <w:szCs w:val="22"/>
        </w:rPr>
        <w:t>рмации о стоимости в п.п. 3.1.</w:t>
      </w:r>
      <w:r w:rsidR="007A4ADA" w:rsidRPr="00CE0B6A">
        <w:rPr>
          <w:rFonts w:cs="Arial"/>
          <w:szCs w:val="22"/>
        </w:rPr>
        <w:t>, 3.3.</w:t>
      </w:r>
      <w:r w:rsidR="003561AE" w:rsidRPr="00CE0B6A">
        <w:rPr>
          <w:rFonts w:cs="Arial"/>
          <w:szCs w:val="22"/>
        </w:rPr>
        <w:t>,</w:t>
      </w:r>
      <w:r w:rsidR="007A4ADA" w:rsidRPr="00CE0B6A">
        <w:rPr>
          <w:rFonts w:cs="Arial"/>
          <w:szCs w:val="22"/>
        </w:rPr>
        <w:t xml:space="preserve"> Приложении №4, </w:t>
      </w:r>
      <w:r w:rsidRPr="00CE0B6A">
        <w:rPr>
          <w:rFonts w:cs="Arial"/>
          <w:szCs w:val="22"/>
        </w:rPr>
        <w:t>предоставления локальных ресурсных сметных расчетов;</w:t>
      </w:r>
    </w:p>
    <w:p w:rsidR="003F4095" w:rsidRPr="00592654" w:rsidRDefault="003F4095" w:rsidP="000C2A8E">
      <w:pPr>
        <w:pStyle w:val="ac"/>
        <w:numPr>
          <w:ilvl w:val="0"/>
          <w:numId w:val="2"/>
        </w:numPr>
        <w:tabs>
          <w:tab w:val="left" w:pos="1418"/>
        </w:tabs>
        <w:spacing w:before="60"/>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67FE8" w:rsidRDefault="008C01D0" w:rsidP="000C2A8E">
      <w:pPr>
        <w:pStyle w:val="ac"/>
        <w:numPr>
          <w:ilvl w:val="0"/>
          <w:numId w:val="2"/>
        </w:numPr>
        <w:tabs>
          <w:tab w:val="left" w:pos="1418"/>
        </w:tabs>
        <w:spacing w:before="60"/>
        <w:ind w:left="1418" w:hanging="341"/>
        <w:contextualSpacing w:val="0"/>
        <w:jc w:val="both"/>
        <w:rPr>
          <w:rFonts w:cs="Arial"/>
          <w:szCs w:val="22"/>
        </w:rPr>
      </w:pPr>
      <w:r w:rsidRPr="00F67FE8">
        <w:rPr>
          <w:rFonts w:cs="Arial"/>
          <w:szCs w:val="22"/>
        </w:rPr>
        <w:t>Справка об опыте работы за 2014-2016 г.г.</w:t>
      </w:r>
      <w:r w:rsidR="003F4095" w:rsidRPr="00F67FE8">
        <w:rPr>
          <w:rFonts w:cs="Arial"/>
          <w:szCs w:val="22"/>
        </w:rPr>
        <w:t>, за подписью рук</w:t>
      </w:r>
      <w:r w:rsidR="00D76E6F" w:rsidRPr="00F67FE8">
        <w:rPr>
          <w:rFonts w:cs="Arial"/>
          <w:szCs w:val="22"/>
        </w:rPr>
        <w:t>оводителя организации (Форма 7)</w:t>
      </w:r>
      <w:r w:rsidR="00592654" w:rsidRPr="00F67FE8">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№100 от 11.11.1999), референц-лист</w:t>
      </w:r>
      <w:r w:rsidR="009623FB" w:rsidRPr="00F67FE8">
        <w:rPr>
          <w:rFonts w:cs="Arial"/>
          <w:szCs w:val="22"/>
        </w:rPr>
        <w:t xml:space="preserve">. </w:t>
      </w:r>
      <w:r w:rsidR="009623FB" w:rsidRPr="00F67FE8">
        <w:rPr>
          <w:rFonts w:cs="Arial"/>
          <w:b/>
          <w:szCs w:val="22"/>
        </w:rPr>
        <w:t>Документ предоставля</w:t>
      </w:r>
      <w:r w:rsidR="001D1684" w:rsidRPr="00F67FE8">
        <w:rPr>
          <w:rFonts w:cs="Arial"/>
          <w:b/>
          <w:szCs w:val="22"/>
        </w:rPr>
        <w:t>е</w:t>
      </w:r>
      <w:r w:rsidR="009623FB" w:rsidRPr="00F67FE8">
        <w:rPr>
          <w:rFonts w:cs="Arial"/>
          <w:b/>
          <w:szCs w:val="22"/>
        </w:rPr>
        <w:t xml:space="preserve">тся контрагентом </w:t>
      </w:r>
      <w:r w:rsidR="009623FB" w:rsidRPr="00F67FE8">
        <w:rPr>
          <w:rFonts w:cs="Arial"/>
          <w:b/>
          <w:szCs w:val="22"/>
          <w:u w:val="single"/>
        </w:rPr>
        <w:t xml:space="preserve">только </w:t>
      </w:r>
      <w:r w:rsidR="001D1684" w:rsidRPr="00F67FE8">
        <w:rPr>
          <w:rFonts w:cs="Arial"/>
          <w:b/>
          <w:szCs w:val="22"/>
          <w:u w:val="single"/>
        </w:rPr>
        <w:t xml:space="preserve">в </w:t>
      </w:r>
      <w:r w:rsidR="009623FB" w:rsidRPr="00F67FE8">
        <w:rPr>
          <w:rFonts w:cs="Arial"/>
          <w:b/>
          <w:szCs w:val="22"/>
          <w:u w:val="single"/>
        </w:rPr>
        <w:t>электронном виде</w:t>
      </w:r>
      <w:r w:rsidR="009623FB" w:rsidRPr="00F67FE8">
        <w:rPr>
          <w:rFonts w:cs="Arial"/>
          <w:b/>
          <w:szCs w:val="22"/>
        </w:rPr>
        <w:t xml:space="preserve"> на электронном носителе;</w:t>
      </w:r>
    </w:p>
    <w:p w:rsidR="00A83D3B" w:rsidRPr="00F67FE8" w:rsidRDefault="00A83D3B" w:rsidP="000C2A8E">
      <w:pPr>
        <w:pStyle w:val="ac"/>
        <w:numPr>
          <w:ilvl w:val="0"/>
          <w:numId w:val="2"/>
        </w:numPr>
        <w:tabs>
          <w:tab w:val="left" w:pos="1418"/>
        </w:tabs>
        <w:spacing w:before="60"/>
        <w:ind w:left="1418" w:hanging="341"/>
        <w:contextualSpacing w:val="0"/>
        <w:jc w:val="both"/>
        <w:rPr>
          <w:rFonts w:cs="Arial"/>
          <w:szCs w:val="22"/>
        </w:rPr>
      </w:pPr>
      <w:r w:rsidRPr="00F67FE8">
        <w:rPr>
          <w:szCs w:val="22"/>
        </w:rPr>
        <w:t>Копия выписки из реестра СРО (гарантийное письмо о переоформлении СРО, при необходимости);</w:t>
      </w:r>
      <w:r w:rsidRPr="00F67FE8">
        <w:rPr>
          <w:rFonts w:cs="Arial"/>
          <w:szCs w:val="22"/>
        </w:rPr>
        <w:t xml:space="preserve"> </w:t>
      </w:r>
    </w:p>
    <w:p w:rsidR="009623FB" w:rsidRPr="00175F53" w:rsidRDefault="009623FB" w:rsidP="000C2A8E">
      <w:pPr>
        <w:pStyle w:val="ac"/>
        <w:numPr>
          <w:ilvl w:val="0"/>
          <w:numId w:val="2"/>
        </w:numPr>
        <w:tabs>
          <w:tab w:val="left" w:pos="1418"/>
        </w:tabs>
        <w:spacing w:before="60"/>
        <w:ind w:left="1418" w:hanging="341"/>
        <w:contextualSpacing w:val="0"/>
        <w:jc w:val="both"/>
        <w:rPr>
          <w:szCs w:val="22"/>
        </w:rPr>
      </w:pPr>
      <w:r w:rsidRPr="00175F53">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175F53">
        <w:rPr>
          <w:szCs w:val="22"/>
        </w:rPr>
        <w:t>водителя организации (Форма 8)</w:t>
      </w:r>
      <w:r w:rsidR="006F667A" w:rsidRPr="00175F53">
        <w:rPr>
          <w:szCs w:val="22"/>
        </w:rPr>
        <w:t xml:space="preserve">. </w:t>
      </w:r>
      <w:r w:rsidR="001D1684" w:rsidRPr="00175F53">
        <w:rPr>
          <w:rFonts w:cs="Arial"/>
          <w:b/>
          <w:szCs w:val="22"/>
        </w:rPr>
        <w:t xml:space="preserve">Документ предоставляется контрагентом </w:t>
      </w:r>
      <w:r w:rsidR="001D1684" w:rsidRPr="00175F53">
        <w:rPr>
          <w:rFonts w:cs="Arial"/>
          <w:b/>
          <w:szCs w:val="22"/>
          <w:u w:val="single"/>
        </w:rPr>
        <w:t>только в электронном виде</w:t>
      </w:r>
      <w:r w:rsidR="001D1684" w:rsidRPr="00175F53">
        <w:rPr>
          <w:rFonts w:cs="Arial"/>
          <w:b/>
          <w:szCs w:val="22"/>
        </w:rPr>
        <w:t xml:space="preserve"> на электронном носителе</w:t>
      </w:r>
      <w:r w:rsidRPr="00175F53">
        <w:rPr>
          <w:rFonts w:cs="Arial"/>
          <w:b/>
          <w:szCs w:val="22"/>
        </w:rPr>
        <w:t>;</w:t>
      </w:r>
    </w:p>
    <w:p w:rsidR="0056116E" w:rsidRPr="006058B0" w:rsidRDefault="009623FB" w:rsidP="000C2A8E">
      <w:pPr>
        <w:pStyle w:val="ac"/>
        <w:numPr>
          <w:ilvl w:val="0"/>
          <w:numId w:val="2"/>
        </w:numPr>
        <w:tabs>
          <w:tab w:val="left" w:pos="1418"/>
        </w:tabs>
        <w:spacing w:before="60"/>
        <w:ind w:left="1418" w:hanging="341"/>
        <w:contextualSpacing w:val="0"/>
        <w:jc w:val="both"/>
        <w:rPr>
          <w:rFonts w:cs="Arial"/>
          <w:szCs w:val="22"/>
        </w:rPr>
      </w:pPr>
      <w:r w:rsidRPr="006058B0">
        <w:rPr>
          <w:szCs w:val="22"/>
        </w:rPr>
        <w:t>Справка о наличии произ</w:t>
      </w:r>
      <w:r w:rsidR="00D76E6F" w:rsidRPr="006058B0">
        <w:rPr>
          <w:szCs w:val="22"/>
        </w:rPr>
        <w:t xml:space="preserve">водственных мощностей (Форма 9), с обязательным приложением </w:t>
      </w:r>
      <w:r w:rsidR="009E72AA" w:rsidRPr="006058B0">
        <w:rPr>
          <w:szCs w:val="22"/>
        </w:rPr>
        <w:t>копи</w:t>
      </w:r>
      <w:r w:rsidR="00E02459" w:rsidRPr="006058B0">
        <w:rPr>
          <w:szCs w:val="22"/>
        </w:rPr>
        <w:t>й</w:t>
      </w:r>
      <w:r w:rsidR="009E72AA" w:rsidRPr="006058B0">
        <w:rPr>
          <w:szCs w:val="22"/>
        </w:rPr>
        <w:t xml:space="preserve"> документ</w:t>
      </w:r>
      <w:r w:rsidR="00E02459" w:rsidRPr="006058B0">
        <w:rPr>
          <w:szCs w:val="22"/>
        </w:rPr>
        <w:t>ов</w:t>
      </w:r>
      <w:r w:rsidR="009E72AA" w:rsidRPr="006058B0">
        <w:rPr>
          <w:szCs w:val="22"/>
        </w:rPr>
        <w:t>, подтверждающ</w:t>
      </w:r>
      <w:r w:rsidR="00E02459" w:rsidRPr="006058B0">
        <w:rPr>
          <w:szCs w:val="22"/>
        </w:rPr>
        <w:t>их</w:t>
      </w:r>
      <w:r w:rsidR="009E72AA" w:rsidRPr="006058B0">
        <w:rPr>
          <w:szCs w:val="22"/>
        </w:rPr>
        <w:t xml:space="preserve"> собственность либо аренду</w:t>
      </w:r>
      <w:r w:rsidR="00304C18" w:rsidRPr="006058B0">
        <w:rPr>
          <w:szCs w:val="22"/>
        </w:rPr>
        <w:t xml:space="preserve"> </w:t>
      </w:r>
      <w:r w:rsidR="00E02459" w:rsidRPr="006058B0">
        <w:rPr>
          <w:szCs w:val="22"/>
        </w:rPr>
        <w:t>подразделений по п.4.1-4.3 раздела 3 Формы 2 ПДО</w:t>
      </w:r>
      <w:r w:rsidR="00304C18" w:rsidRPr="006058B0">
        <w:rPr>
          <w:szCs w:val="22"/>
        </w:rPr>
        <w:t>, грузоподъемной техники, автовышки</w:t>
      </w:r>
      <w:r w:rsidR="00D76E6F" w:rsidRPr="006058B0">
        <w:rPr>
          <w:szCs w:val="22"/>
        </w:rPr>
        <w:t>.</w:t>
      </w:r>
      <w:r w:rsidR="00D76E6F" w:rsidRPr="006058B0">
        <w:rPr>
          <w:rFonts w:cs="Arial"/>
          <w:b/>
          <w:szCs w:val="22"/>
        </w:rPr>
        <w:t xml:space="preserve"> </w:t>
      </w:r>
      <w:r w:rsidR="001D1684" w:rsidRPr="006058B0">
        <w:rPr>
          <w:rFonts w:cs="Arial"/>
          <w:b/>
          <w:szCs w:val="22"/>
        </w:rPr>
        <w:t xml:space="preserve">Документ предоставляется контрагентом </w:t>
      </w:r>
      <w:r w:rsidR="001D1684" w:rsidRPr="006058B0">
        <w:rPr>
          <w:rFonts w:cs="Arial"/>
          <w:b/>
          <w:szCs w:val="22"/>
          <w:u w:val="single"/>
        </w:rPr>
        <w:t>только в электронном виде</w:t>
      </w:r>
      <w:r w:rsidR="001D1684" w:rsidRPr="006058B0">
        <w:rPr>
          <w:rFonts w:cs="Arial"/>
          <w:b/>
          <w:szCs w:val="22"/>
        </w:rPr>
        <w:t xml:space="preserve"> на электронном носителе</w:t>
      </w:r>
      <w:r w:rsidRPr="006058B0">
        <w:rPr>
          <w:rFonts w:cs="Arial"/>
          <w:b/>
          <w:szCs w:val="22"/>
        </w:rPr>
        <w:t>;</w:t>
      </w:r>
    </w:p>
    <w:p w:rsidR="0056116E" w:rsidRPr="006058B0" w:rsidRDefault="0056116E" w:rsidP="000C2A8E">
      <w:pPr>
        <w:pStyle w:val="ac"/>
        <w:numPr>
          <w:ilvl w:val="0"/>
          <w:numId w:val="2"/>
        </w:numPr>
        <w:tabs>
          <w:tab w:val="left" w:pos="1418"/>
        </w:tabs>
        <w:spacing w:before="60"/>
        <w:ind w:left="1418" w:hanging="341"/>
        <w:contextualSpacing w:val="0"/>
        <w:jc w:val="both"/>
        <w:rPr>
          <w:rFonts w:cs="Arial"/>
          <w:szCs w:val="22"/>
        </w:rPr>
      </w:pPr>
      <w:r w:rsidRPr="006058B0">
        <w:rPr>
          <w:szCs w:val="22"/>
        </w:rPr>
        <w:lastRenderedPageBreak/>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6058B0">
        <w:rPr>
          <w:rFonts w:cs="Arial"/>
          <w:b/>
          <w:szCs w:val="22"/>
        </w:rPr>
        <w:t xml:space="preserve"> Документ предоставляются контрагентом </w:t>
      </w:r>
      <w:r w:rsidRPr="006058B0">
        <w:rPr>
          <w:rFonts w:cs="Arial"/>
          <w:b/>
          <w:szCs w:val="22"/>
          <w:u w:val="single"/>
        </w:rPr>
        <w:t>в только электронном виде</w:t>
      </w:r>
      <w:r w:rsidRPr="006058B0">
        <w:rPr>
          <w:rFonts w:cs="Arial"/>
          <w:b/>
          <w:szCs w:val="22"/>
        </w:rPr>
        <w:t xml:space="preserve"> на электронном носителе;</w:t>
      </w:r>
    </w:p>
    <w:p w:rsidR="0056116E" w:rsidRPr="00A87E5A" w:rsidRDefault="0056116E" w:rsidP="000C2A8E">
      <w:pPr>
        <w:pStyle w:val="ac"/>
        <w:numPr>
          <w:ilvl w:val="0"/>
          <w:numId w:val="2"/>
        </w:numPr>
        <w:tabs>
          <w:tab w:val="left" w:pos="1418"/>
        </w:tabs>
        <w:spacing w:before="60"/>
        <w:ind w:left="1418" w:hanging="341"/>
        <w:contextualSpacing w:val="0"/>
        <w:jc w:val="both"/>
        <w:rPr>
          <w:szCs w:val="22"/>
        </w:rPr>
      </w:pPr>
      <w:r w:rsidRPr="00A87E5A">
        <w:rPr>
          <w:szCs w:val="22"/>
        </w:rPr>
        <w:t>Копии отчетов о прохождении сварщиками аттестации и копии аттестационных удостоверений сварщиков.</w:t>
      </w:r>
      <w:r w:rsidRPr="00A87E5A">
        <w:rPr>
          <w:rFonts w:cs="Arial"/>
          <w:b/>
          <w:szCs w:val="22"/>
        </w:rPr>
        <w:t xml:space="preserve"> Документ предоставляются контрагентом </w:t>
      </w:r>
      <w:r w:rsidRPr="00A87E5A">
        <w:rPr>
          <w:rFonts w:cs="Arial"/>
          <w:b/>
          <w:szCs w:val="22"/>
          <w:u w:val="single"/>
        </w:rPr>
        <w:t>в только электронном виде</w:t>
      </w:r>
      <w:r w:rsidRPr="00A87E5A">
        <w:rPr>
          <w:rFonts w:cs="Arial"/>
          <w:b/>
          <w:szCs w:val="22"/>
        </w:rPr>
        <w:t xml:space="preserve"> на электронном носителе;</w:t>
      </w:r>
    </w:p>
    <w:p w:rsidR="0056116E" w:rsidRPr="00A87E5A" w:rsidRDefault="0056116E" w:rsidP="000C2A8E">
      <w:pPr>
        <w:pStyle w:val="ac"/>
        <w:numPr>
          <w:ilvl w:val="0"/>
          <w:numId w:val="2"/>
        </w:numPr>
        <w:tabs>
          <w:tab w:val="left" w:pos="1418"/>
        </w:tabs>
        <w:spacing w:before="60"/>
        <w:ind w:left="1418" w:hanging="341"/>
        <w:contextualSpacing w:val="0"/>
        <w:jc w:val="both"/>
        <w:rPr>
          <w:rFonts w:cs="Arial"/>
          <w:szCs w:val="22"/>
        </w:rPr>
      </w:pPr>
      <w:r w:rsidRPr="00A87E5A">
        <w:rPr>
          <w:szCs w:val="22"/>
        </w:rPr>
        <w:t xml:space="preserve">Копии отчетов о прохождении аттестации руководителями сварочных работ и специалистами сварочного производства.  </w:t>
      </w:r>
      <w:r w:rsidRPr="00A87E5A">
        <w:rPr>
          <w:rFonts w:cs="Arial"/>
          <w:b/>
          <w:szCs w:val="22"/>
        </w:rPr>
        <w:t xml:space="preserve">Документ предоставляются контрагентом </w:t>
      </w:r>
      <w:r w:rsidRPr="00A87E5A">
        <w:rPr>
          <w:rFonts w:cs="Arial"/>
          <w:b/>
          <w:szCs w:val="22"/>
          <w:u w:val="single"/>
        </w:rPr>
        <w:t>в только электронном виде</w:t>
      </w:r>
      <w:r w:rsidRPr="00A87E5A">
        <w:rPr>
          <w:rFonts w:cs="Arial"/>
          <w:b/>
          <w:szCs w:val="22"/>
        </w:rPr>
        <w:t xml:space="preserve"> на электронном носителе;</w:t>
      </w:r>
    </w:p>
    <w:p w:rsidR="0056116E" w:rsidRPr="00A87E5A" w:rsidRDefault="0056116E" w:rsidP="000C2A8E">
      <w:pPr>
        <w:pStyle w:val="ac"/>
        <w:numPr>
          <w:ilvl w:val="0"/>
          <w:numId w:val="2"/>
        </w:numPr>
        <w:tabs>
          <w:tab w:val="left" w:pos="1418"/>
        </w:tabs>
        <w:spacing w:before="60"/>
        <w:ind w:left="1418" w:hanging="341"/>
        <w:contextualSpacing w:val="0"/>
        <w:jc w:val="both"/>
        <w:rPr>
          <w:szCs w:val="22"/>
        </w:rPr>
      </w:pPr>
      <w:r w:rsidRPr="00A87E5A">
        <w:rPr>
          <w:szCs w:val="22"/>
        </w:rPr>
        <w:t>Копии Свидетельств о производственной аттестации технологии сварки.</w:t>
      </w:r>
      <w:r w:rsidRPr="00A87E5A">
        <w:rPr>
          <w:rFonts w:cs="Arial"/>
          <w:b/>
          <w:szCs w:val="22"/>
        </w:rPr>
        <w:t xml:space="preserve"> Документ предоставляются контрагентом </w:t>
      </w:r>
      <w:r w:rsidRPr="00A87E5A">
        <w:rPr>
          <w:rFonts w:cs="Arial"/>
          <w:b/>
          <w:szCs w:val="22"/>
          <w:u w:val="single"/>
        </w:rPr>
        <w:t>в только электронном виде</w:t>
      </w:r>
      <w:r w:rsidRPr="00A87E5A">
        <w:rPr>
          <w:rFonts w:cs="Arial"/>
          <w:b/>
          <w:szCs w:val="22"/>
        </w:rPr>
        <w:t xml:space="preserve"> на электронном носителе;</w:t>
      </w:r>
    </w:p>
    <w:p w:rsidR="0056116E" w:rsidRPr="00A87E5A" w:rsidRDefault="0056116E" w:rsidP="000C2A8E">
      <w:pPr>
        <w:pStyle w:val="ac"/>
        <w:numPr>
          <w:ilvl w:val="0"/>
          <w:numId w:val="2"/>
        </w:numPr>
        <w:tabs>
          <w:tab w:val="left" w:pos="1418"/>
        </w:tabs>
        <w:spacing w:before="60"/>
        <w:ind w:left="1418" w:hanging="341"/>
        <w:contextualSpacing w:val="0"/>
        <w:jc w:val="both"/>
        <w:rPr>
          <w:rFonts w:cs="Arial"/>
          <w:szCs w:val="22"/>
        </w:rPr>
      </w:pPr>
      <w:r w:rsidRPr="00A87E5A">
        <w:rPr>
          <w:szCs w:val="22"/>
        </w:rPr>
        <w:t>Копии Свидетельств об аттестации сварочного оборудования.</w:t>
      </w:r>
      <w:r w:rsidRPr="00A87E5A">
        <w:rPr>
          <w:rFonts w:cs="Arial"/>
          <w:b/>
          <w:szCs w:val="22"/>
        </w:rPr>
        <w:t xml:space="preserve"> Документ предоставляются контрагентом </w:t>
      </w:r>
      <w:r w:rsidRPr="00A87E5A">
        <w:rPr>
          <w:rFonts w:cs="Arial"/>
          <w:b/>
          <w:szCs w:val="22"/>
          <w:u w:val="single"/>
        </w:rPr>
        <w:t>в только электронном виде</w:t>
      </w:r>
      <w:r w:rsidRPr="00A87E5A">
        <w:rPr>
          <w:rFonts w:cs="Arial"/>
          <w:b/>
          <w:szCs w:val="22"/>
        </w:rPr>
        <w:t xml:space="preserve"> на электронном носителе;</w:t>
      </w:r>
    </w:p>
    <w:p w:rsidR="009E72AA" w:rsidRPr="00175F53" w:rsidRDefault="009E72AA" w:rsidP="000C2A8E">
      <w:pPr>
        <w:pStyle w:val="ac"/>
        <w:numPr>
          <w:ilvl w:val="0"/>
          <w:numId w:val="2"/>
        </w:numPr>
        <w:tabs>
          <w:tab w:val="left" w:pos="1418"/>
        </w:tabs>
        <w:spacing w:before="60"/>
        <w:ind w:left="1418" w:hanging="341"/>
        <w:contextualSpacing w:val="0"/>
        <w:jc w:val="both"/>
        <w:rPr>
          <w:rFonts w:cs="Arial"/>
          <w:szCs w:val="22"/>
        </w:rPr>
      </w:pPr>
      <w:r w:rsidRPr="00175F53">
        <w:rPr>
          <w:rFonts w:cs="Arial"/>
          <w:szCs w:val="22"/>
        </w:rPr>
        <w:t>Копия Политики в области ПБ, ОТ и ОС</w:t>
      </w:r>
      <w:r w:rsidRPr="00175F53">
        <w:rPr>
          <w:szCs w:val="22"/>
        </w:rPr>
        <w:t>.</w:t>
      </w:r>
      <w:r w:rsidRPr="00175F53">
        <w:rPr>
          <w:rFonts w:cs="Arial"/>
          <w:b/>
          <w:szCs w:val="22"/>
        </w:rPr>
        <w:t xml:space="preserve"> Документ предоставляется контрагентом </w:t>
      </w:r>
      <w:r w:rsidRPr="00175F53">
        <w:rPr>
          <w:rFonts w:cs="Arial"/>
          <w:b/>
          <w:szCs w:val="22"/>
          <w:u w:val="single"/>
        </w:rPr>
        <w:t>только в электронном виде</w:t>
      </w:r>
      <w:r w:rsidRPr="00175F53">
        <w:rPr>
          <w:rFonts w:cs="Arial"/>
          <w:b/>
          <w:szCs w:val="22"/>
        </w:rPr>
        <w:t xml:space="preserve"> на электронном носителе;</w:t>
      </w:r>
    </w:p>
    <w:p w:rsidR="009E72AA" w:rsidRPr="00175F53" w:rsidRDefault="009E72AA" w:rsidP="000C2A8E">
      <w:pPr>
        <w:pStyle w:val="ac"/>
        <w:numPr>
          <w:ilvl w:val="0"/>
          <w:numId w:val="2"/>
        </w:numPr>
        <w:tabs>
          <w:tab w:val="left" w:pos="1418"/>
        </w:tabs>
        <w:spacing w:before="60"/>
        <w:ind w:left="1418" w:hanging="341"/>
        <w:contextualSpacing w:val="0"/>
        <w:jc w:val="both"/>
        <w:rPr>
          <w:rFonts w:cs="Arial"/>
          <w:szCs w:val="22"/>
        </w:rPr>
      </w:pPr>
      <w:r w:rsidRPr="00175F53">
        <w:rPr>
          <w:rFonts w:cs="Arial"/>
          <w:szCs w:val="22"/>
        </w:rPr>
        <w:t xml:space="preserve">Копия документов, подтверждающих наличие инструкций по профессиям и каждому виду выполняемых работ. </w:t>
      </w:r>
      <w:r w:rsidRPr="00175F53">
        <w:rPr>
          <w:rFonts w:cs="Arial"/>
          <w:b/>
          <w:szCs w:val="22"/>
        </w:rPr>
        <w:t xml:space="preserve">Документ предоставляется контрагентом </w:t>
      </w:r>
      <w:r w:rsidRPr="00175F53">
        <w:rPr>
          <w:rFonts w:cs="Arial"/>
          <w:b/>
          <w:szCs w:val="22"/>
          <w:u w:val="single"/>
        </w:rPr>
        <w:t>только в электронном виде</w:t>
      </w:r>
      <w:r w:rsidRPr="00175F53">
        <w:rPr>
          <w:rFonts w:cs="Arial"/>
          <w:b/>
          <w:szCs w:val="22"/>
        </w:rPr>
        <w:t xml:space="preserve"> на электронном носителе;</w:t>
      </w:r>
      <w:r w:rsidRPr="00175F53">
        <w:rPr>
          <w:rFonts w:cs="Arial"/>
          <w:szCs w:val="22"/>
        </w:rPr>
        <w:t xml:space="preserve"> </w:t>
      </w:r>
    </w:p>
    <w:p w:rsidR="009E72AA" w:rsidRPr="00A87E5A" w:rsidRDefault="009E72AA" w:rsidP="000C2A8E">
      <w:pPr>
        <w:pStyle w:val="ac"/>
        <w:numPr>
          <w:ilvl w:val="0"/>
          <w:numId w:val="2"/>
        </w:numPr>
        <w:tabs>
          <w:tab w:val="left" w:pos="1418"/>
        </w:tabs>
        <w:spacing w:before="60"/>
        <w:ind w:left="1418" w:hanging="341"/>
        <w:contextualSpacing w:val="0"/>
        <w:jc w:val="both"/>
        <w:rPr>
          <w:szCs w:val="22"/>
        </w:rPr>
      </w:pPr>
      <w:r w:rsidRPr="00A87E5A">
        <w:rPr>
          <w:szCs w:val="22"/>
        </w:rPr>
        <w:t>Копии свидетельств или протоколов комиссий об аттестации в области промышленной безопасности.</w:t>
      </w:r>
      <w:r w:rsidRPr="00A87E5A">
        <w:rPr>
          <w:rFonts w:cs="Arial"/>
          <w:b/>
          <w:szCs w:val="22"/>
        </w:rPr>
        <w:t xml:space="preserve"> Документ предоставляется контрагентом </w:t>
      </w:r>
      <w:r w:rsidRPr="00A87E5A">
        <w:rPr>
          <w:rFonts w:cs="Arial"/>
          <w:b/>
          <w:szCs w:val="22"/>
          <w:u w:val="single"/>
        </w:rPr>
        <w:t>только в электронном виде</w:t>
      </w:r>
      <w:r w:rsidRPr="00A87E5A">
        <w:rPr>
          <w:rFonts w:cs="Arial"/>
          <w:b/>
          <w:szCs w:val="22"/>
        </w:rPr>
        <w:t xml:space="preserve"> на электронном носителе;</w:t>
      </w:r>
    </w:p>
    <w:p w:rsidR="009E72AA" w:rsidRPr="00A87E5A" w:rsidRDefault="009E72AA" w:rsidP="000C2A8E">
      <w:pPr>
        <w:pStyle w:val="ac"/>
        <w:numPr>
          <w:ilvl w:val="0"/>
          <w:numId w:val="2"/>
        </w:numPr>
        <w:tabs>
          <w:tab w:val="left" w:pos="1418"/>
        </w:tabs>
        <w:spacing w:before="60"/>
        <w:ind w:left="1418" w:hanging="341"/>
        <w:contextualSpacing w:val="0"/>
        <w:jc w:val="both"/>
        <w:rPr>
          <w:szCs w:val="22"/>
        </w:rPr>
      </w:pPr>
      <w:r w:rsidRPr="00A87E5A">
        <w:rPr>
          <w:szCs w:val="22"/>
        </w:rPr>
        <w:t>Справка о наличии мед.службы.</w:t>
      </w:r>
      <w:r w:rsidRPr="00A87E5A">
        <w:rPr>
          <w:rFonts w:cs="Arial"/>
          <w:b/>
          <w:szCs w:val="22"/>
        </w:rPr>
        <w:t xml:space="preserve"> Документ предоставляется контрагентом </w:t>
      </w:r>
      <w:r w:rsidRPr="00A87E5A">
        <w:rPr>
          <w:rFonts w:cs="Arial"/>
          <w:b/>
          <w:szCs w:val="22"/>
          <w:u w:val="single"/>
        </w:rPr>
        <w:t>только в электронном виде</w:t>
      </w:r>
      <w:r w:rsidRPr="00A87E5A">
        <w:rPr>
          <w:rFonts w:cs="Arial"/>
          <w:b/>
          <w:szCs w:val="22"/>
        </w:rPr>
        <w:t xml:space="preserve"> на электронном носителе. </w:t>
      </w:r>
      <w:r w:rsidRPr="00A87E5A">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A87E5A">
        <w:rPr>
          <w:rFonts w:cs="Arial"/>
          <w:b/>
          <w:szCs w:val="22"/>
          <w:u w:val="single"/>
        </w:rPr>
        <w:t>(подлинник)</w:t>
      </w:r>
      <w:r w:rsidRPr="00A87E5A">
        <w:rPr>
          <w:rFonts w:cs="Arial"/>
          <w:szCs w:val="22"/>
        </w:rPr>
        <w:t>;</w:t>
      </w:r>
    </w:p>
    <w:p w:rsidR="009E72AA" w:rsidRPr="00A87E5A" w:rsidRDefault="009E72AA" w:rsidP="000C2A8E">
      <w:pPr>
        <w:pStyle w:val="ac"/>
        <w:numPr>
          <w:ilvl w:val="0"/>
          <w:numId w:val="2"/>
        </w:numPr>
        <w:tabs>
          <w:tab w:val="left" w:pos="1418"/>
        </w:tabs>
        <w:spacing w:before="60"/>
        <w:ind w:left="1418" w:hanging="341"/>
        <w:contextualSpacing w:val="0"/>
        <w:jc w:val="both"/>
        <w:rPr>
          <w:szCs w:val="22"/>
        </w:rPr>
      </w:pPr>
      <w:r w:rsidRPr="00A87E5A">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A87E5A">
        <w:rPr>
          <w:rFonts w:cs="Arial"/>
          <w:b/>
          <w:szCs w:val="22"/>
        </w:rPr>
        <w:t xml:space="preserve"> Документ предоставляется контрагентом </w:t>
      </w:r>
      <w:r w:rsidRPr="00A87E5A">
        <w:rPr>
          <w:rFonts w:cs="Arial"/>
          <w:b/>
          <w:szCs w:val="22"/>
          <w:u w:val="single"/>
        </w:rPr>
        <w:t>только в электронном виде</w:t>
      </w:r>
      <w:r w:rsidRPr="00A87E5A">
        <w:rPr>
          <w:rFonts w:cs="Arial"/>
          <w:b/>
          <w:szCs w:val="22"/>
        </w:rPr>
        <w:t xml:space="preserve"> на электронном носителе;</w:t>
      </w:r>
    </w:p>
    <w:p w:rsidR="009E72AA" w:rsidRPr="00A87E5A" w:rsidRDefault="009E72AA" w:rsidP="000C2A8E">
      <w:pPr>
        <w:pStyle w:val="ac"/>
        <w:numPr>
          <w:ilvl w:val="0"/>
          <w:numId w:val="2"/>
        </w:numPr>
        <w:tabs>
          <w:tab w:val="left" w:pos="1418"/>
        </w:tabs>
        <w:spacing w:before="60"/>
        <w:ind w:left="1418" w:hanging="341"/>
        <w:contextualSpacing w:val="0"/>
        <w:jc w:val="both"/>
        <w:rPr>
          <w:rFonts w:cs="Arial"/>
          <w:szCs w:val="22"/>
        </w:rPr>
      </w:pPr>
      <w:r w:rsidRPr="00A87E5A">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A87E5A">
        <w:rPr>
          <w:rFonts w:cs="Arial"/>
          <w:b/>
          <w:szCs w:val="22"/>
        </w:rPr>
        <w:t xml:space="preserve"> Документ предоставляется контрагентом </w:t>
      </w:r>
      <w:r w:rsidRPr="00A87E5A">
        <w:rPr>
          <w:rFonts w:cs="Arial"/>
          <w:b/>
          <w:szCs w:val="22"/>
          <w:u w:val="single"/>
        </w:rPr>
        <w:t>только в электронном виде</w:t>
      </w:r>
      <w:r w:rsidRPr="00A87E5A">
        <w:rPr>
          <w:rFonts w:cs="Arial"/>
          <w:b/>
          <w:szCs w:val="22"/>
        </w:rPr>
        <w:t xml:space="preserve"> на электронном носителе;</w:t>
      </w:r>
    </w:p>
    <w:p w:rsidR="009E72AA" w:rsidRPr="00A64244" w:rsidRDefault="009E72AA" w:rsidP="000C2A8E">
      <w:pPr>
        <w:pStyle w:val="ac"/>
        <w:numPr>
          <w:ilvl w:val="0"/>
          <w:numId w:val="2"/>
        </w:numPr>
        <w:tabs>
          <w:tab w:val="left" w:pos="1418"/>
        </w:tabs>
        <w:spacing w:before="60"/>
        <w:ind w:left="1418" w:hanging="341"/>
        <w:contextualSpacing w:val="0"/>
        <w:jc w:val="both"/>
        <w:rPr>
          <w:rFonts w:cs="Arial"/>
          <w:szCs w:val="22"/>
        </w:rPr>
      </w:pPr>
      <w:r w:rsidRPr="00A64244">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A64244">
        <w:rPr>
          <w:rFonts w:cs="Arial"/>
          <w:b/>
          <w:szCs w:val="22"/>
        </w:rPr>
        <w:t>(предоставляется при условии отсутствия данной информации в Форме 9)</w:t>
      </w:r>
      <w:r w:rsidRPr="00A64244">
        <w:rPr>
          <w:rFonts w:cs="Arial"/>
          <w:szCs w:val="22"/>
        </w:rPr>
        <w:t>;</w:t>
      </w:r>
    </w:p>
    <w:p w:rsidR="009623FB" w:rsidRPr="00476093" w:rsidRDefault="009623FB" w:rsidP="000C2A8E">
      <w:pPr>
        <w:pStyle w:val="ac"/>
        <w:numPr>
          <w:ilvl w:val="0"/>
          <w:numId w:val="2"/>
        </w:numPr>
        <w:tabs>
          <w:tab w:val="left" w:pos="1418"/>
        </w:tabs>
        <w:spacing w:before="60"/>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0C2A8E">
      <w:pPr>
        <w:pStyle w:val="ac"/>
        <w:numPr>
          <w:ilvl w:val="0"/>
          <w:numId w:val="2"/>
        </w:numPr>
        <w:tabs>
          <w:tab w:val="left" w:pos="1418"/>
        </w:tabs>
        <w:spacing w:before="60"/>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0C2A8E">
      <w:pPr>
        <w:pStyle w:val="ac"/>
        <w:numPr>
          <w:ilvl w:val="0"/>
          <w:numId w:val="2"/>
        </w:numPr>
        <w:tabs>
          <w:tab w:val="left" w:pos="1418"/>
        </w:tabs>
        <w:spacing w:before="60"/>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0C2A8E">
      <w:pPr>
        <w:spacing w:before="60"/>
        <w:ind w:firstLine="720"/>
        <w:jc w:val="both"/>
        <w:rPr>
          <w:rFonts w:cs="Arial"/>
          <w:szCs w:val="22"/>
        </w:rPr>
      </w:pPr>
      <w:r w:rsidRPr="006831FE">
        <w:rPr>
          <w:rFonts w:cs="Arial"/>
          <w:szCs w:val="22"/>
        </w:rPr>
        <w:t>коммерческая часть:</w:t>
      </w:r>
    </w:p>
    <w:p w:rsidR="003F4095" w:rsidRPr="00686E1A" w:rsidRDefault="003F4095" w:rsidP="000C2A8E">
      <w:pPr>
        <w:pStyle w:val="ac"/>
        <w:numPr>
          <w:ilvl w:val="0"/>
          <w:numId w:val="2"/>
        </w:numPr>
        <w:tabs>
          <w:tab w:val="left" w:pos="1418"/>
        </w:tabs>
        <w:spacing w:before="60"/>
        <w:ind w:left="1418" w:hanging="341"/>
        <w:contextualSpacing w:val="0"/>
        <w:jc w:val="both"/>
        <w:rPr>
          <w:rFonts w:cs="Arial"/>
          <w:szCs w:val="22"/>
        </w:rPr>
      </w:pPr>
      <w:r w:rsidRPr="00686E1A">
        <w:rPr>
          <w:rFonts w:cs="Arial"/>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690EDD" w:rsidRDefault="003F4095" w:rsidP="000C2A8E">
      <w:pPr>
        <w:pStyle w:val="ac"/>
        <w:numPr>
          <w:ilvl w:val="0"/>
          <w:numId w:val="2"/>
        </w:numPr>
        <w:tabs>
          <w:tab w:val="left" w:pos="1418"/>
        </w:tabs>
        <w:spacing w:before="60"/>
        <w:ind w:left="1418" w:hanging="341"/>
        <w:contextualSpacing w:val="0"/>
        <w:jc w:val="both"/>
        <w:rPr>
          <w:rFonts w:cs="Arial"/>
          <w:szCs w:val="22"/>
        </w:rPr>
      </w:pPr>
      <w:r w:rsidRPr="00690EDD">
        <w:rPr>
          <w:rFonts w:cs="Arial"/>
          <w:szCs w:val="22"/>
        </w:rPr>
        <w:t>Договор подряда с Приложениями к нему</w:t>
      </w:r>
      <w:r w:rsidR="00931D91">
        <w:rPr>
          <w:rFonts w:cs="Arial"/>
          <w:szCs w:val="22"/>
        </w:rPr>
        <w:t xml:space="preserve"> (по каждому лоту отдельно)</w:t>
      </w:r>
      <w:r w:rsidRPr="00690EDD">
        <w:rPr>
          <w:rFonts w:cs="Arial"/>
          <w:szCs w:val="22"/>
        </w:rPr>
        <w:t>, подписанные и скрепленные печатью организации в редакции Заказчика, в 2-х экземплярах (Форма 3);</w:t>
      </w:r>
    </w:p>
    <w:p w:rsidR="009666BD" w:rsidRPr="00640F62" w:rsidRDefault="009666BD" w:rsidP="000C2A8E">
      <w:pPr>
        <w:pStyle w:val="ac"/>
        <w:numPr>
          <w:ilvl w:val="0"/>
          <w:numId w:val="2"/>
        </w:numPr>
        <w:tabs>
          <w:tab w:val="left" w:pos="1418"/>
        </w:tabs>
        <w:spacing w:before="60"/>
        <w:ind w:left="1418" w:hanging="341"/>
        <w:contextualSpacing w:val="0"/>
        <w:jc w:val="both"/>
        <w:rPr>
          <w:rFonts w:cs="Arial"/>
          <w:szCs w:val="22"/>
        </w:rPr>
      </w:pPr>
      <w:r w:rsidRPr="00640F62">
        <w:rPr>
          <w:rFonts w:cs="Arial"/>
          <w:szCs w:val="22"/>
        </w:rPr>
        <w:t xml:space="preserve">Локальные ресурсные сметные расчеты, выполненные на основании </w:t>
      </w:r>
      <w:r w:rsidR="00556510" w:rsidRPr="00640F62">
        <w:rPr>
          <w:rFonts w:cs="Arial"/>
          <w:szCs w:val="22"/>
        </w:rPr>
        <w:t>локальн</w:t>
      </w:r>
      <w:r w:rsidR="007A4ADA" w:rsidRPr="00640F62">
        <w:rPr>
          <w:rFonts w:cs="Arial"/>
          <w:szCs w:val="22"/>
        </w:rPr>
        <w:t>ых</w:t>
      </w:r>
      <w:r w:rsidR="00556510" w:rsidRPr="00640F62">
        <w:rPr>
          <w:rFonts w:cs="Arial"/>
          <w:szCs w:val="22"/>
        </w:rPr>
        <w:t xml:space="preserve"> смет </w:t>
      </w:r>
      <w:r w:rsidR="007A4ADA" w:rsidRPr="00640F62">
        <w:rPr>
          <w:rFonts w:cs="Arial"/>
          <w:szCs w:val="22"/>
        </w:rPr>
        <w:t>№</w:t>
      </w:r>
      <w:r w:rsidR="0041306B">
        <w:rPr>
          <w:szCs w:val="22"/>
        </w:rPr>
        <w:t>8-2017, 65-2017, 37/17, 38/17, 01:00009, 01:00016</w:t>
      </w:r>
      <w:r w:rsidR="0041306B">
        <w:rPr>
          <w:rFonts w:cs="Arial"/>
          <w:szCs w:val="22"/>
        </w:rPr>
        <w:t>,</w:t>
      </w:r>
      <w:r w:rsidR="0041306B" w:rsidRPr="0041306B">
        <w:rPr>
          <w:szCs w:val="22"/>
        </w:rPr>
        <w:t xml:space="preserve"> </w:t>
      </w:r>
      <w:r w:rsidR="0041306B">
        <w:rPr>
          <w:szCs w:val="22"/>
        </w:rPr>
        <w:t xml:space="preserve">84-2017 </w:t>
      </w:r>
      <w:r w:rsidR="00931D91" w:rsidRPr="00640F62">
        <w:rPr>
          <w:rFonts w:cs="Arial"/>
          <w:szCs w:val="22"/>
        </w:rPr>
        <w:t xml:space="preserve">(для лота №1), </w:t>
      </w:r>
      <w:r w:rsidR="0041306B">
        <w:rPr>
          <w:szCs w:val="22"/>
        </w:rPr>
        <w:t xml:space="preserve">59-2017 </w:t>
      </w:r>
      <w:r w:rsidR="00640F62" w:rsidRPr="00640F62">
        <w:rPr>
          <w:rFonts w:cs="Arial"/>
          <w:szCs w:val="22"/>
        </w:rPr>
        <w:t>(для лота №2)</w:t>
      </w:r>
      <w:r w:rsidR="0041306B">
        <w:rPr>
          <w:rFonts w:cs="Arial"/>
          <w:szCs w:val="22"/>
        </w:rPr>
        <w:t xml:space="preserve">, </w:t>
      </w:r>
      <w:r w:rsidR="0041306B">
        <w:rPr>
          <w:szCs w:val="22"/>
        </w:rPr>
        <w:t>80-2017, 24/17, 25/17, 01:00022, 01:00023, 99-2017, 01:00040</w:t>
      </w:r>
      <w:r w:rsidR="0041306B" w:rsidRPr="00640F62">
        <w:rPr>
          <w:rFonts w:cs="Arial"/>
          <w:szCs w:val="22"/>
        </w:rPr>
        <w:t xml:space="preserve"> (для лота №</w:t>
      </w:r>
      <w:r w:rsidR="0041306B">
        <w:rPr>
          <w:rFonts w:cs="Arial"/>
          <w:szCs w:val="22"/>
        </w:rPr>
        <w:t>3</w:t>
      </w:r>
      <w:r w:rsidR="0041306B" w:rsidRPr="00640F62">
        <w:rPr>
          <w:rFonts w:cs="Arial"/>
          <w:szCs w:val="22"/>
        </w:rPr>
        <w:t>)</w:t>
      </w:r>
      <w:r w:rsidR="0041306B">
        <w:rPr>
          <w:rFonts w:cs="Arial"/>
          <w:szCs w:val="22"/>
        </w:rPr>
        <w:t xml:space="preserve">, </w:t>
      </w:r>
      <w:r w:rsidR="0041306B">
        <w:rPr>
          <w:szCs w:val="22"/>
        </w:rPr>
        <w:t>98-2017, 39/17</w:t>
      </w:r>
      <w:r w:rsidR="0041306B" w:rsidRPr="00640F62">
        <w:rPr>
          <w:rFonts w:cs="Arial"/>
          <w:szCs w:val="22"/>
        </w:rPr>
        <w:t xml:space="preserve"> (для лота №</w:t>
      </w:r>
      <w:r w:rsidR="0041306B">
        <w:rPr>
          <w:rFonts w:cs="Arial"/>
          <w:szCs w:val="22"/>
        </w:rPr>
        <w:t>4</w:t>
      </w:r>
      <w:r w:rsidR="0041306B" w:rsidRPr="00640F62">
        <w:rPr>
          <w:rFonts w:cs="Arial"/>
          <w:szCs w:val="22"/>
        </w:rPr>
        <w:t>)</w:t>
      </w:r>
      <w:r w:rsidRPr="00640F62">
        <w:rPr>
          <w:rFonts w:cs="Arial"/>
          <w:szCs w:val="22"/>
        </w:rPr>
        <w:t xml:space="preserve">. </w:t>
      </w:r>
      <w:r w:rsidRPr="00640F62">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0C2A8E">
      <w:pPr>
        <w:pStyle w:val="ac"/>
        <w:numPr>
          <w:ilvl w:val="0"/>
          <w:numId w:val="2"/>
        </w:numPr>
        <w:tabs>
          <w:tab w:val="left" w:pos="1418"/>
        </w:tabs>
        <w:spacing w:before="60"/>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0C2A8E">
      <w:pPr>
        <w:pStyle w:val="ac"/>
        <w:numPr>
          <w:ilvl w:val="0"/>
          <w:numId w:val="2"/>
        </w:numPr>
        <w:tabs>
          <w:tab w:val="left" w:pos="1418"/>
        </w:tabs>
        <w:spacing w:before="60"/>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0C2A8E">
      <w:pPr>
        <w:pStyle w:val="ac"/>
        <w:numPr>
          <w:ilvl w:val="0"/>
          <w:numId w:val="2"/>
        </w:numPr>
        <w:tabs>
          <w:tab w:val="left" w:pos="1418"/>
        </w:tabs>
        <w:spacing w:before="60"/>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0C2A8E">
      <w:pPr>
        <w:pStyle w:val="ac"/>
        <w:numPr>
          <w:ilvl w:val="0"/>
          <w:numId w:val="2"/>
        </w:numPr>
        <w:tabs>
          <w:tab w:val="left" w:pos="1418"/>
        </w:tabs>
        <w:spacing w:before="60"/>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B10A8">
        <w:rPr>
          <w:rFonts w:cs="Arial"/>
          <w:szCs w:val="22"/>
        </w:rPr>
        <w:t xml:space="preserve">на ПДО </w:t>
      </w:r>
      <w:r w:rsidR="003523B8" w:rsidRPr="002B10A8">
        <w:rPr>
          <w:rFonts w:cs="Arial"/>
          <w:szCs w:val="22"/>
        </w:rPr>
        <w:t>№</w:t>
      </w:r>
      <w:r w:rsidR="004C6E15" w:rsidRPr="002B10A8">
        <w:rPr>
          <w:rFonts w:cs="Arial"/>
          <w:szCs w:val="22"/>
        </w:rPr>
        <w:t>4</w:t>
      </w:r>
      <w:r w:rsidR="002B10A8" w:rsidRPr="002B10A8">
        <w:rPr>
          <w:rFonts w:cs="Arial"/>
          <w:szCs w:val="22"/>
        </w:rPr>
        <w:t>20</w:t>
      </w:r>
      <w:r w:rsidR="003523B8" w:rsidRPr="002B10A8">
        <w:rPr>
          <w:rFonts w:cs="Arial"/>
          <w:szCs w:val="22"/>
        </w:rPr>
        <w:t>-КР-201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C2A8E">
        <w:rPr>
          <w:rFonts w:cs="Arial"/>
          <w:szCs w:val="22"/>
        </w:rPr>
        <w:t>«18» сентября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lastRenderedPageBreak/>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0C2A8E" w:rsidP="000C2A8E">
      <w:pPr>
        <w:spacing w:before="60"/>
        <w:ind w:left="708"/>
        <w:jc w:val="both"/>
        <w:rPr>
          <w:rFonts w:cs="Arial"/>
          <w:b/>
          <w:szCs w:val="22"/>
        </w:rPr>
      </w:pPr>
      <w:r>
        <w:rPr>
          <w:rFonts w:cs="Arial"/>
          <w:b/>
          <w:szCs w:val="22"/>
        </w:rPr>
        <w:t>Начало приема оферт – «18</w:t>
      </w:r>
      <w:r w:rsidR="00DE7BED" w:rsidRPr="002E571A">
        <w:rPr>
          <w:rFonts w:cs="Arial"/>
          <w:b/>
          <w:szCs w:val="22"/>
        </w:rPr>
        <w:t xml:space="preserve">» </w:t>
      </w:r>
      <w:r>
        <w:rPr>
          <w:rFonts w:cs="Arial"/>
          <w:b/>
          <w:szCs w:val="22"/>
        </w:rPr>
        <w:t>сентября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0C2A8E" w:rsidP="000C2A8E">
      <w:pPr>
        <w:spacing w:before="6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02</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0C2A8E">
      <w:pPr>
        <w:spacing w:before="60"/>
        <w:ind w:left="708"/>
        <w:jc w:val="both"/>
        <w:rPr>
          <w:rFonts w:cs="Arial"/>
          <w:b/>
          <w:szCs w:val="22"/>
        </w:rPr>
      </w:pPr>
      <w:r w:rsidRPr="002E571A">
        <w:rPr>
          <w:rFonts w:cs="Arial"/>
          <w:b/>
          <w:szCs w:val="22"/>
        </w:rPr>
        <w:t>Срок для определения победителя – до «</w:t>
      </w:r>
      <w:r w:rsidR="000C2A8E">
        <w:rPr>
          <w:rFonts w:cs="Arial"/>
          <w:b/>
          <w:szCs w:val="22"/>
        </w:rPr>
        <w:t>05</w:t>
      </w:r>
      <w:r w:rsidRPr="002E571A">
        <w:rPr>
          <w:rFonts w:cs="Arial"/>
          <w:b/>
          <w:szCs w:val="22"/>
        </w:rPr>
        <w:t xml:space="preserve">» </w:t>
      </w:r>
      <w:r w:rsidR="000C2A8E">
        <w:rPr>
          <w:rFonts w:cs="Arial"/>
          <w:b/>
          <w:szCs w:val="22"/>
        </w:rPr>
        <w:t>ноября</w:t>
      </w:r>
      <w:r w:rsidRPr="002E571A">
        <w:rPr>
          <w:rFonts w:cs="Arial"/>
          <w:b/>
          <w:szCs w:val="22"/>
        </w:rPr>
        <w:t xml:space="preserve"> </w:t>
      </w:r>
      <w:r w:rsidR="000C2A8E">
        <w:rPr>
          <w:rFonts w:cs="Arial"/>
          <w:b/>
          <w:szCs w:val="22"/>
        </w:rPr>
        <w:t>2017</w:t>
      </w:r>
      <w:r w:rsidRPr="002E571A">
        <w:rPr>
          <w:rFonts w:cs="Arial"/>
          <w:b/>
          <w:szCs w:val="22"/>
        </w:rPr>
        <w:t xml:space="preserve"> года.</w:t>
      </w:r>
    </w:p>
    <w:p w:rsidR="00DE7BED" w:rsidRPr="002E571A" w:rsidRDefault="00DE7BED" w:rsidP="000C2A8E">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0C2A8E">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0C2A8E">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C2A8E">
        <w:rPr>
          <w:rFonts w:cs="Arial"/>
          <w:szCs w:val="22"/>
        </w:rPr>
        <w:t>28</w:t>
      </w:r>
      <w:r w:rsidRPr="002E571A">
        <w:rPr>
          <w:rFonts w:cs="Arial"/>
          <w:szCs w:val="22"/>
        </w:rPr>
        <w:t xml:space="preserve">» </w:t>
      </w:r>
      <w:r w:rsidR="000C2A8E">
        <w:rPr>
          <w:rFonts w:cs="Arial"/>
          <w:szCs w:val="22"/>
        </w:rPr>
        <w:t>сентября</w:t>
      </w:r>
      <w:r w:rsidRPr="002E571A">
        <w:rPr>
          <w:rFonts w:cs="Arial"/>
          <w:szCs w:val="22"/>
        </w:rPr>
        <w:t xml:space="preserve"> </w:t>
      </w:r>
      <w:r w:rsidR="000C2A8E">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0C2A8E">
      <w:pPr>
        <w:spacing w:before="6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0C2A8E">
      <w:pPr>
        <w:spacing w:before="6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0C2A8E">
      <w:pPr>
        <w:spacing w:before="6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0C2A8E">
      <w:pPr>
        <w:spacing w:before="60"/>
        <w:ind w:firstLine="708"/>
        <w:jc w:val="both"/>
        <w:rPr>
          <w:rFonts w:cs="Arial"/>
          <w:szCs w:val="22"/>
        </w:rPr>
      </w:pPr>
      <w:r w:rsidRPr="002E571A">
        <w:rPr>
          <w:rFonts w:cs="Arial"/>
          <w:szCs w:val="22"/>
        </w:rPr>
        <w:t>По вопросам организационного характера обращаться:</w:t>
      </w:r>
    </w:p>
    <w:p w:rsidR="000C2A8E" w:rsidRPr="006C094E" w:rsidRDefault="000C2A8E" w:rsidP="000C2A8E">
      <w:pPr>
        <w:spacing w:before="60"/>
        <w:ind w:firstLine="567"/>
        <w:jc w:val="both"/>
        <w:rPr>
          <w:rFonts w:cs="Arial"/>
          <w:szCs w:val="22"/>
        </w:rPr>
      </w:pPr>
      <w:r>
        <w:rPr>
          <w:rFonts w:cs="Arial"/>
          <w:szCs w:val="22"/>
        </w:rPr>
        <w:t>Ведущий специалист – руководитель группы закупки работ/услуг</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0C2A8E" w:rsidRDefault="000C2A8E" w:rsidP="000C2A8E">
      <w:pPr>
        <w:spacing w:before="60"/>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D60863">
          <w:rPr>
            <w:rStyle w:val="ae"/>
            <w:rFonts w:cs="Arial"/>
            <w:lang w:val="en-US"/>
          </w:rPr>
          <w:t>KirillovaNV</w:t>
        </w:r>
        <w:r w:rsidRPr="00D60863">
          <w:rPr>
            <w:rStyle w:val="ae"/>
            <w:rFonts w:cs="Arial"/>
          </w:rPr>
          <w:t>@</w:t>
        </w:r>
        <w:r w:rsidRPr="00D60863">
          <w:rPr>
            <w:rStyle w:val="ae"/>
            <w:rFonts w:cs="Arial"/>
            <w:lang w:val="en-US"/>
          </w:rPr>
          <w:t>yanos</w:t>
        </w:r>
        <w:r w:rsidRPr="00D60863">
          <w:rPr>
            <w:rStyle w:val="ae"/>
            <w:rFonts w:cs="Arial"/>
          </w:rPr>
          <w:t>.</w:t>
        </w:r>
        <w:r w:rsidRPr="00D60863">
          <w:rPr>
            <w:rStyle w:val="ae"/>
            <w:rFonts w:cs="Arial"/>
            <w:lang w:val="en-US"/>
          </w:rPr>
          <w:t>slavneft</w:t>
        </w:r>
        <w:r w:rsidRPr="00D60863">
          <w:rPr>
            <w:rStyle w:val="ae"/>
            <w:rFonts w:cs="Arial"/>
          </w:rPr>
          <w:t>.</w:t>
        </w:r>
        <w:r w:rsidRPr="00D60863">
          <w:rPr>
            <w:rStyle w:val="ae"/>
            <w:rFonts w:cs="Arial"/>
            <w:lang w:val="en-US"/>
          </w:rPr>
          <w:t>ru</w:t>
        </w:r>
      </w:hyperlink>
    </w:p>
    <w:p w:rsidR="00DE7BED" w:rsidRPr="002E571A" w:rsidRDefault="00DE7BED" w:rsidP="000C2A8E">
      <w:pPr>
        <w:spacing w:before="6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0C2A8E">
      <w:pPr>
        <w:spacing w:before="6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C2A8E">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0C2A8E">
      <w:pPr>
        <w:spacing w:before="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4C6E15">
        <w:t xml:space="preserve">делать </w:t>
      </w:r>
      <w:r w:rsidR="00E85DE8" w:rsidRPr="002B10A8">
        <w:t>оферты №</w:t>
      </w:r>
      <w:r w:rsidR="004C6E15" w:rsidRPr="002B10A8">
        <w:t>4</w:t>
      </w:r>
      <w:r w:rsidR="002B10A8" w:rsidRPr="002B10A8">
        <w:t>20</w:t>
      </w:r>
      <w:r w:rsidR="00E85DE8" w:rsidRPr="002B10A8">
        <w:t>-КР-201</w:t>
      </w:r>
      <w:r w:rsidR="009B0540" w:rsidRPr="002B10A8">
        <w:t>7</w:t>
      </w:r>
      <w:r w:rsidRPr="00B445D7">
        <w:t xml:space="preserve"> от </w:t>
      </w:r>
      <w:r w:rsidR="000C2A8E">
        <w:t>«18» сентебря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0C2A8E"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9856F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435" w:rsidRDefault="008D4435" w:rsidP="00FB07D9">
      <w:pPr>
        <w:spacing w:before="0"/>
      </w:pPr>
      <w:r>
        <w:separator/>
      </w:r>
    </w:p>
  </w:endnote>
  <w:endnote w:type="continuationSeparator" w:id="0">
    <w:p w:rsidR="008D4435" w:rsidRDefault="008D443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435" w:rsidRDefault="008D4435" w:rsidP="00FB07D9">
      <w:pPr>
        <w:spacing w:before="0"/>
      </w:pPr>
      <w:r>
        <w:separator/>
      </w:r>
    </w:p>
  </w:footnote>
  <w:footnote w:type="continuationSeparator" w:id="0">
    <w:p w:rsidR="008D4435" w:rsidRDefault="008D443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A8E"/>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253"/>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6FB"/>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3EB7B34-20F9-4391-975E-133E1071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2153</TotalTime>
  <Pages>6</Pages>
  <Words>3282</Words>
  <Characters>18708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525</cp:revision>
  <cp:lastPrinted>2017-09-18T06:08:00Z</cp:lastPrinted>
  <dcterms:created xsi:type="dcterms:W3CDTF">2016-09-08T12:35:00Z</dcterms:created>
  <dcterms:modified xsi:type="dcterms:W3CDTF">2017-09-18T06:13:00Z</dcterms:modified>
</cp:coreProperties>
</file>